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F96EB0" w:rsidRDefault="000E1C61" w:rsidP="00304FC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50401EB" w14:textId="775F1B4A" w:rsidR="000E1C61" w:rsidRPr="00F96EB0" w:rsidRDefault="006145A0" w:rsidP="00304FC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F96EB0">
        <w:rPr>
          <w:rFonts w:ascii="Cambria" w:hAnsi="Cambria" w:cs="Arial"/>
          <w:b/>
          <w:bCs/>
          <w:sz w:val="22"/>
          <w:szCs w:val="22"/>
        </w:rPr>
        <w:t xml:space="preserve">FORMULARZ </w:t>
      </w:r>
      <w:r w:rsidR="00B627D7" w:rsidRPr="00F96EB0">
        <w:rPr>
          <w:rFonts w:ascii="Cambria" w:hAnsi="Cambria" w:cs="Arial"/>
          <w:b/>
          <w:bCs/>
          <w:sz w:val="22"/>
          <w:szCs w:val="22"/>
        </w:rPr>
        <w:t>OFERT</w:t>
      </w:r>
      <w:r w:rsidRPr="00F96EB0">
        <w:rPr>
          <w:rFonts w:ascii="Cambria" w:hAnsi="Cambria" w:cs="Arial"/>
          <w:b/>
          <w:bCs/>
          <w:sz w:val="22"/>
          <w:szCs w:val="22"/>
        </w:rPr>
        <w:t>Y</w:t>
      </w:r>
    </w:p>
    <w:p w14:paraId="35CA933A" w14:textId="77777777" w:rsidR="000E1C61" w:rsidRPr="00F96EB0" w:rsidRDefault="000E1C61" w:rsidP="00304FC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B0AD538" w14:textId="7093A83A" w:rsidR="000E1C61" w:rsidRPr="00F96EB0" w:rsidRDefault="00487D6E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96EB0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0E1C61" w:rsidRPr="00F96EB0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36C7B46D" w:rsidR="000E1C61" w:rsidRPr="00F96EB0" w:rsidRDefault="004070EE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Solec Kujawski</w:t>
      </w:r>
    </w:p>
    <w:p w14:paraId="5ACA69B6" w14:textId="1F6E0627" w:rsidR="004B6871" w:rsidRPr="00F96EB0" w:rsidRDefault="004070EE" w:rsidP="004B687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Leśna 64</w:t>
      </w:r>
    </w:p>
    <w:p w14:paraId="38442A7F" w14:textId="3EF1F856" w:rsidR="000E1C61" w:rsidRPr="00F96EB0" w:rsidRDefault="004070EE" w:rsidP="004B687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86</w:t>
      </w:r>
      <w:r w:rsidR="004B6871" w:rsidRPr="00F96EB0">
        <w:rPr>
          <w:rFonts w:ascii="Cambria" w:hAnsi="Cambria" w:cs="Arial"/>
          <w:b/>
          <w:bCs/>
          <w:sz w:val="22"/>
          <w:szCs w:val="22"/>
        </w:rPr>
        <w:t>-</w:t>
      </w:r>
      <w:r>
        <w:rPr>
          <w:rFonts w:ascii="Cambria" w:hAnsi="Cambria" w:cs="Arial"/>
          <w:b/>
          <w:bCs/>
          <w:sz w:val="22"/>
          <w:szCs w:val="22"/>
        </w:rPr>
        <w:t>050 Solec Kujawski</w:t>
      </w:r>
    </w:p>
    <w:p w14:paraId="17F0A646" w14:textId="3307BB1F" w:rsidR="004070EE" w:rsidRDefault="00B627D7" w:rsidP="00F211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F96EB0">
        <w:rPr>
          <w:rFonts w:ascii="Cambria" w:hAnsi="Cambria" w:cs="Arial"/>
          <w:bCs/>
          <w:sz w:val="22"/>
          <w:szCs w:val="22"/>
        </w:rPr>
        <w:t>Odpowi</w:t>
      </w:r>
      <w:r w:rsidR="004070EE">
        <w:rPr>
          <w:rFonts w:ascii="Cambria" w:hAnsi="Cambria" w:cs="Arial"/>
          <w:bCs/>
          <w:sz w:val="22"/>
          <w:szCs w:val="22"/>
        </w:rPr>
        <w:t>adając na ogłoszenie o zamówieniu pn.</w:t>
      </w:r>
    </w:p>
    <w:p w14:paraId="0144127F" w14:textId="3EF92FCE" w:rsidR="00B627D7" w:rsidRPr="004070EE" w:rsidRDefault="004070EE" w:rsidP="00F211F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05E47">
        <w:rPr>
          <w:rFonts w:ascii="Cambria" w:hAnsi="Cambria" w:cs="Arial"/>
          <w:b/>
          <w:sz w:val="22"/>
          <w:szCs w:val="22"/>
        </w:rPr>
        <w:t>Rozbiórka części budynku magazynowo – us</w:t>
      </w:r>
      <w:r>
        <w:rPr>
          <w:rFonts w:ascii="Cambria" w:hAnsi="Cambria" w:cs="Arial"/>
          <w:b/>
          <w:sz w:val="22"/>
          <w:szCs w:val="22"/>
        </w:rPr>
        <w:t xml:space="preserve">ługowego, przebudowa </w:t>
      </w:r>
      <w:r w:rsidRPr="00705E47">
        <w:rPr>
          <w:rFonts w:ascii="Cambria" w:hAnsi="Cambria" w:cs="Arial"/>
          <w:b/>
          <w:sz w:val="22"/>
          <w:szCs w:val="22"/>
        </w:rPr>
        <w:t>i zmiana sposobu użytkowania części budynku magazynowo - usługowego na dwie kancelarie leśnictw na części działki oznaczonej w ewidencji gruntów nr 17247/11, położonej w obrębie ewidencyjnym M. Solec Kujawski [Nr 0001]</w:t>
      </w:r>
      <w:bookmarkStart w:id="0" w:name="_Hlk199436786"/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color w:val="000000"/>
          <w:sz w:val="22"/>
          <w:szCs w:val="22"/>
        </w:rPr>
        <w:t>postępowanie</w:t>
      </w:r>
      <w:r w:rsidR="009B0E32" w:rsidRPr="00F96EB0">
        <w:rPr>
          <w:rFonts w:ascii="Cambria" w:hAnsi="Cambria" w:cs="Arial"/>
          <w:b/>
          <w:color w:val="000000"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>nr</w:t>
      </w:r>
      <w:r w:rsidR="009B0E32" w:rsidRPr="00F96EB0">
        <w:rPr>
          <w:rFonts w:ascii="Cambria" w:hAnsi="Cambria" w:cs="Arial"/>
          <w:b/>
          <w:sz w:val="22"/>
          <w:szCs w:val="22"/>
        </w:rPr>
        <w:t xml:space="preserve">: </w:t>
      </w:r>
      <w:bookmarkStart w:id="1" w:name="_Hlk188173478"/>
      <w:r w:rsidR="009B0E32" w:rsidRPr="00F96EB0">
        <w:rPr>
          <w:rFonts w:ascii="Cambria" w:hAnsi="Cambria" w:cs="Arial"/>
          <w:b/>
          <w:sz w:val="22"/>
          <w:szCs w:val="22"/>
        </w:rPr>
        <w:t>SA.27</w:t>
      </w:r>
      <w:bookmarkEnd w:id="1"/>
      <w:r>
        <w:rPr>
          <w:rFonts w:ascii="Cambria" w:hAnsi="Cambria" w:cs="Arial"/>
          <w:b/>
          <w:sz w:val="22"/>
          <w:szCs w:val="22"/>
        </w:rPr>
        <w:t>0.2.2</w:t>
      </w:r>
      <w:r w:rsidR="00E114E4">
        <w:rPr>
          <w:rFonts w:ascii="Cambria" w:hAnsi="Cambria" w:cs="Arial"/>
          <w:b/>
          <w:sz w:val="22"/>
          <w:szCs w:val="22"/>
        </w:rPr>
        <w:t>.</w:t>
      </w:r>
      <w:r w:rsidR="0078426B">
        <w:rPr>
          <w:rFonts w:ascii="Cambria" w:hAnsi="Cambria" w:cs="Arial"/>
          <w:b/>
          <w:sz w:val="22"/>
          <w:szCs w:val="22"/>
        </w:rPr>
        <w:t>2025</w:t>
      </w:r>
      <w:r w:rsidR="009B0E32" w:rsidRPr="00F96EB0">
        <w:rPr>
          <w:rFonts w:ascii="Cambria" w:hAnsi="Cambria" w:cs="Arial"/>
          <w:b/>
          <w:sz w:val="22"/>
          <w:szCs w:val="22"/>
        </w:rPr>
        <w:t>,</w:t>
      </w:r>
      <w:bookmarkEnd w:id="0"/>
      <w:r w:rsidR="009B0E32" w:rsidRPr="00F96EB0">
        <w:rPr>
          <w:rFonts w:ascii="Cambria" w:hAnsi="Cambria" w:cs="Arial"/>
          <w:b/>
          <w:sz w:val="22"/>
          <w:szCs w:val="22"/>
        </w:rPr>
        <w:t xml:space="preserve"> </w:t>
      </w:r>
      <w:r w:rsidR="00B627D7" w:rsidRPr="00F96EB0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7570309D" w14:textId="6D678BC4" w:rsidR="00B627D7" w:rsidRDefault="004B6871" w:rsidP="009B0E32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F96EB0">
        <w:rPr>
          <w:rFonts w:ascii="Cambria" w:hAnsi="Cambria" w:cs="Arial"/>
          <w:bCs/>
          <w:sz w:val="22"/>
          <w:szCs w:val="22"/>
        </w:rPr>
        <w:t xml:space="preserve"> </w:t>
      </w:r>
      <w:r w:rsidR="00B627D7" w:rsidRPr="00F96EB0">
        <w:rPr>
          <w:rFonts w:ascii="Cambria" w:hAnsi="Cambria" w:cs="Arial"/>
          <w:bCs/>
          <w:sz w:val="22"/>
          <w:szCs w:val="22"/>
        </w:rPr>
        <w:t xml:space="preserve">1. </w:t>
      </w:r>
      <w:r w:rsidR="00B627D7" w:rsidRPr="00F96EB0">
        <w:rPr>
          <w:rFonts w:ascii="Cambria" w:hAnsi="Cambria" w:cs="Arial"/>
          <w:bCs/>
          <w:sz w:val="22"/>
          <w:szCs w:val="22"/>
        </w:rPr>
        <w:tab/>
      </w:r>
      <w:r w:rsidR="009B0E32" w:rsidRPr="00F96EB0">
        <w:rPr>
          <w:rFonts w:ascii="Cambria" w:hAnsi="Cambria" w:cs="Arial"/>
          <w:bCs/>
          <w:sz w:val="22"/>
          <w:szCs w:val="22"/>
        </w:rPr>
        <w:t>Oferujemy wykonanie zadania w kwoc</w:t>
      </w:r>
      <w:r w:rsidR="009B0E32">
        <w:rPr>
          <w:rFonts w:ascii="Cambria" w:hAnsi="Cambria" w:cs="Arial"/>
          <w:bCs/>
          <w:sz w:val="22"/>
          <w:szCs w:val="22"/>
        </w:rPr>
        <w:t>ie: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3538"/>
        <w:gridCol w:w="6492"/>
      </w:tblGrid>
      <w:tr w:rsidR="00536C1C" w:rsidRPr="0078426B" w14:paraId="65E6CF1A" w14:textId="77777777" w:rsidTr="00536C1C">
        <w:tc>
          <w:tcPr>
            <w:tcW w:w="3538" w:type="dxa"/>
            <w:shd w:val="clear" w:color="auto" w:fill="FFFFFF" w:themeFill="background1"/>
            <w:vAlign w:val="center"/>
          </w:tcPr>
          <w:p w14:paraId="4CBA793D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4070EE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całkowita cena ryczałtowa netto</w:t>
            </w:r>
          </w:p>
        </w:tc>
        <w:tc>
          <w:tcPr>
            <w:tcW w:w="6492" w:type="dxa"/>
            <w:shd w:val="clear" w:color="auto" w:fill="D9E2F3" w:themeFill="accent1" w:themeFillTint="33"/>
          </w:tcPr>
          <w:p w14:paraId="28CA055C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14:paraId="693C58FC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4070EE">
              <w:rPr>
                <w:rFonts w:ascii="Cambria" w:hAnsi="Cambria"/>
                <w:color w:val="000000"/>
                <w:sz w:val="22"/>
                <w:szCs w:val="22"/>
              </w:rPr>
              <w:t>kwota: ………………………………………. złotych</w:t>
            </w:r>
          </w:p>
          <w:p w14:paraId="4B2EAF16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4070EE">
              <w:rPr>
                <w:rFonts w:ascii="Cambria" w:hAnsi="Cambria"/>
                <w:color w:val="000000"/>
                <w:sz w:val="22"/>
                <w:szCs w:val="22"/>
              </w:rPr>
              <w:t>(słownie: …………………………………….. złotych)</w:t>
            </w:r>
          </w:p>
          <w:p w14:paraId="58FFBC47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536C1C" w:rsidRPr="0078426B" w14:paraId="28054DED" w14:textId="77777777" w:rsidTr="00536C1C">
        <w:tc>
          <w:tcPr>
            <w:tcW w:w="3538" w:type="dxa"/>
            <w:shd w:val="clear" w:color="auto" w:fill="FFFFFF" w:themeFill="background1"/>
            <w:vAlign w:val="center"/>
          </w:tcPr>
          <w:p w14:paraId="62A3F415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4070EE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t>podatek VAT</w:t>
            </w:r>
          </w:p>
        </w:tc>
        <w:tc>
          <w:tcPr>
            <w:tcW w:w="6492" w:type="dxa"/>
            <w:shd w:val="clear" w:color="auto" w:fill="D9E2F3" w:themeFill="accent1" w:themeFillTint="33"/>
          </w:tcPr>
          <w:p w14:paraId="46D7A916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14:paraId="5A7E9A91" w14:textId="66684C2C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4070EE">
              <w:rPr>
                <w:rFonts w:ascii="Cambria" w:hAnsi="Cambria"/>
                <w:color w:val="000000"/>
                <w:sz w:val="22"/>
                <w:szCs w:val="22"/>
              </w:rPr>
              <w:t>stawka: ………… %</w:t>
            </w:r>
          </w:p>
          <w:p w14:paraId="45FC83E4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4070EE">
              <w:rPr>
                <w:rFonts w:ascii="Cambria" w:hAnsi="Cambria"/>
                <w:color w:val="000000"/>
                <w:sz w:val="22"/>
                <w:szCs w:val="22"/>
              </w:rPr>
              <w:t>kwota: ………………………………………. złotych</w:t>
            </w:r>
          </w:p>
          <w:p w14:paraId="035CAC28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4070EE">
              <w:rPr>
                <w:rFonts w:ascii="Cambria" w:hAnsi="Cambria"/>
                <w:color w:val="000000"/>
                <w:sz w:val="22"/>
                <w:szCs w:val="22"/>
              </w:rPr>
              <w:lastRenderedPageBreak/>
              <w:t>(słownie: …………………………………….. złotych)</w:t>
            </w:r>
          </w:p>
          <w:p w14:paraId="26AA477C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14:paraId="6D8525BA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  <w:tr w:rsidR="00536C1C" w:rsidRPr="0078426B" w14:paraId="166EF283" w14:textId="77777777" w:rsidTr="00536C1C">
        <w:tc>
          <w:tcPr>
            <w:tcW w:w="3538" w:type="dxa"/>
            <w:shd w:val="clear" w:color="auto" w:fill="FFFFFF" w:themeFill="background1"/>
            <w:vAlign w:val="center"/>
          </w:tcPr>
          <w:p w14:paraId="6E8B5297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jc w:val="center"/>
              <w:rPr>
                <w:rFonts w:ascii="Cambria" w:hAnsi="Cambria"/>
                <w:bCs/>
                <w:color w:val="000000" w:themeColor="text1"/>
                <w:sz w:val="22"/>
                <w:szCs w:val="22"/>
              </w:rPr>
            </w:pPr>
            <w:r w:rsidRPr="004070EE">
              <w:rPr>
                <w:rFonts w:ascii="Cambria" w:hAnsi="Cambria"/>
                <w:b/>
                <w:bCs/>
                <w:color w:val="000000" w:themeColor="text1"/>
                <w:sz w:val="22"/>
                <w:szCs w:val="22"/>
              </w:rPr>
              <w:lastRenderedPageBreak/>
              <w:t>całkowita cena ryczałtowa brutto</w:t>
            </w:r>
          </w:p>
        </w:tc>
        <w:tc>
          <w:tcPr>
            <w:tcW w:w="6492" w:type="dxa"/>
            <w:shd w:val="clear" w:color="auto" w:fill="D9E2F3" w:themeFill="accent1" w:themeFillTint="33"/>
          </w:tcPr>
          <w:p w14:paraId="71EC4E5C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</w:p>
          <w:p w14:paraId="118701A8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4070EE">
              <w:rPr>
                <w:rFonts w:ascii="Cambria" w:hAnsi="Cambria"/>
                <w:color w:val="000000"/>
                <w:sz w:val="22"/>
                <w:szCs w:val="22"/>
              </w:rPr>
              <w:t>kwota: ………………………………………. złotych</w:t>
            </w:r>
          </w:p>
          <w:p w14:paraId="0357429B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  <w:r w:rsidRPr="004070EE">
              <w:rPr>
                <w:rFonts w:ascii="Cambria" w:hAnsi="Cambria"/>
                <w:color w:val="000000"/>
                <w:sz w:val="22"/>
                <w:szCs w:val="22"/>
              </w:rPr>
              <w:t>(słownie: …………………………………….. złotych)</w:t>
            </w:r>
          </w:p>
          <w:p w14:paraId="45A2ED1B" w14:textId="77777777" w:rsidR="00536C1C" w:rsidRPr="004070EE" w:rsidRDefault="00536C1C" w:rsidP="00376062">
            <w:pPr>
              <w:pStyle w:val="Akapitzlist"/>
              <w:spacing w:line="276" w:lineRule="auto"/>
              <w:ind w:left="0"/>
              <w:rPr>
                <w:rFonts w:ascii="Cambria" w:hAnsi="Cambria"/>
                <w:color w:val="000000"/>
                <w:sz w:val="22"/>
                <w:szCs w:val="22"/>
              </w:rPr>
            </w:pPr>
          </w:p>
        </w:tc>
      </w:tr>
    </w:tbl>
    <w:p w14:paraId="7F0317C5" w14:textId="77777777" w:rsidR="009B0E32" w:rsidRPr="0078426B" w:rsidRDefault="009B0E32" w:rsidP="00536C1C">
      <w:pPr>
        <w:spacing w:before="120"/>
        <w:rPr>
          <w:rFonts w:ascii="Cambria" w:hAnsi="Cambria"/>
          <w:sz w:val="22"/>
          <w:szCs w:val="22"/>
          <w:lang w:eastAsia="pl-PL"/>
        </w:rPr>
      </w:pPr>
    </w:p>
    <w:tbl>
      <w:tblPr>
        <w:tblStyle w:val="Tabela-Siatka"/>
        <w:tblW w:w="0" w:type="auto"/>
        <w:tblInd w:w="529" w:type="dxa"/>
        <w:tblLook w:val="04A0" w:firstRow="1" w:lastRow="0" w:firstColumn="1" w:lastColumn="0" w:noHBand="0" w:noVBand="1"/>
      </w:tblPr>
      <w:tblGrid>
        <w:gridCol w:w="5329"/>
      </w:tblGrid>
      <w:tr w:rsidR="009B0E32" w14:paraId="6925410D" w14:textId="77777777" w:rsidTr="0078426B">
        <w:trPr>
          <w:trHeight w:val="1154"/>
        </w:trPr>
        <w:tc>
          <w:tcPr>
            <w:tcW w:w="5329" w:type="dxa"/>
            <w:shd w:val="clear" w:color="auto" w:fill="D9E2F3" w:themeFill="accent1" w:themeFillTint="33"/>
          </w:tcPr>
          <w:p w14:paraId="6BFE19B4" w14:textId="77777777" w:rsidR="00536C1C" w:rsidRPr="0078426B" w:rsidRDefault="00536C1C" w:rsidP="009B0E32">
            <w:pPr>
              <w:spacing w:before="120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</w:p>
          <w:p w14:paraId="036F4B23" w14:textId="53B32958" w:rsidR="009B0E32" w:rsidRDefault="009B0E32" w:rsidP="009B0E32">
            <w:pPr>
              <w:spacing w:before="120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  <w:r w:rsidRPr="0078426B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Gwarancja</w:t>
            </w:r>
            <w:r w:rsidR="004070EE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>/rękojmia</w:t>
            </w:r>
            <w:r w:rsidRPr="0078426B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:        </w:t>
            </w:r>
            <w:r w:rsidRPr="0078426B">
              <w:rPr>
                <w:rFonts w:ascii="Cambria" w:hAnsi="Cambria"/>
                <w:b/>
                <w:bCs/>
                <w:sz w:val="22"/>
                <w:szCs w:val="22"/>
                <w:shd w:val="clear" w:color="auto" w:fill="FBE4D5" w:themeFill="accent2" w:themeFillTint="33"/>
                <w:lang w:eastAsia="pl-PL"/>
              </w:rPr>
              <w:t xml:space="preserve">                     </w:t>
            </w:r>
            <w:r w:rsidRPr="0078426B"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  <w:t xml:space="preserve">      miesięcy</w:t>
            </w:r>
          </w:p>
          <w:p w14:paraId="0816AE31" w14:textId="4FB23A31" w:rsidR="00536C1C" w:rsidRDefault="00536C1C" w:rsidP="009B0E32">
            <w:pPr>
              <w:spacing w:before="120"/>
              <w:rPr>
                <w:rFonts w:ascii="Cambria" w:hAnsi="Cambria"/>
                <w:b/>
                <w:bCs/>
                <w:sz w:val="22"/>
                <w:szCs w:val="22"/>
                <w:lang w:eastAsia="pl-PL"/>
              </w:rPr>
            </w:pPr>
          </w:p>
        </w:tc>
      </w:tr>
    </w:tbl>
    <w:p w14:paraId="748635C2" w14:textId="77777777" w:rsidR="004070EE" w:rsidRDefault="00C7768A" w:rsidP="009B0E32">
      <w:pPr>
        <w:spacing w:before="120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 xml:space="preserve">        </w:t>
      </w:r>
      <w:r w:rsidR="009B0E32">
        <w:rPr>
          <w:rFonts w:ascii="Cambria" w:hAnsi="Cambria"/>
          <w:sz w:val="22"/>
          <w:szCs w:val="22"/>
          <w:lang w:eastAsia="pl-PL"/>
        </w:rPr>
        <w:t xml:space="preserve">  (m</w:t>
      </w:r>
      <w:r w:rsidR="009B0E32" w:rsidRPr="009B0E32">
        <w:rPr>
          <w:rFonts w:ascii="Cambria" w:hAnsi="Cambria"/>
          <w:sz w:val="22"/>
          <w:szCs w:val="22"/>
          <w:lang w:eastAsia="pl-PL"/>
        </w:rPr>
        <w:t>inimalny okres gwarancji</w:t>
      </w:r>
      <w:r w:rsidR="004070EE">
        <w:rPr>
          <w:rFonts w:ascii="Cambria" w:hAnsi="Cambria"/>
          <w:sz w:val="22"/>
          <w:szCs w:val="22"/>
          <w:lang w:eastAsia="pl-PL"/>
        </w:rPr>
        <w:t xml:space="preserve">/rękojmi wynosi: </w:t>
      </w:r>
      <w:r w:rsidR="009B0E32" w:rsidRPr="009B0E32">
        <w:rPr>
          <w:rFonts w:ascii="Cambria" w:hAnsi="Cambria"/>
          <w:sz w:val="22"/>
          <w:szCs w:val="22"/>
          <w:lang w:eastAsia="pl-PL"/>
        </w:rPr>
        <w:t>6</w:t>
      </w:r>
      <w:r w:rsidR="004070EE">
        <w:rPr>
          <w:rFonts w:ascii="Cambria" w:hAnsi="Cambria"/>
          <w:sz w:val="22"/>
          <w:szCs w:val="22"/>
          <w:lang w:eastAsia="pl-PL"/>
        </w:rPr>
        <w:t>0</w:t>
      </w:r>
      <w:r w:rsidR="009B0E32" w:rsidRPr="009B0E32">
        <w:rPr>
          <w:rFonts w:ascii="Cambria" w:hAnsi="Cambria"/>
          <w:sz w:val="22"/>
          <w:szCs w:val="22"/>
          <w:lang w:eastAsia="pl-PL"/>
        </w:rPr>
        <w:t xml:space="preserve"> miesięcy,</w:t>
      </w:r>
      <w:r w:rsidR="009B0E32">
        <w:rPr>
          <w:rFonts w:ascii="Cambria" w:hAnsi="Cambria"/>
          <w:sz w:val="22"/>
          <w:szCs w:val="22"/>
          <w:lang w:eastAsia="pl-PL"/>
        </w:rPr>
        <w:t xml:space="preserve"> m</w:t>
      </w:r>
      <w:r w:rsidR="009B0E32" w:rsidRPr="009B0E32">
        <w:rPr>
          <w:rFonts w:ascii="Cambria" w:hAnsi="Cambria"/>
          <w:sz w:val="22"/>
          <w:szCs w:val="22"/>
          <w:lang w:eastAsia="pl-PL"/>
        </w:rPr>
        <w:t>aksymalny okres gwarancji</w:t>
      </w:r>
      <w:r w:rsidR="004070EE">
        <w:rPr>
          <w:rFonts w:ascii="Cambria" w:hAnsi="Cambria"/>
          <w:sz w:val="22"/>
          <w:szCs w:val="22"/>
          <w:lang w:eastAsia="pl-PL"/>
        </w:rPr>
        <w:t>/rękojmi wynosi: 72 miesiące.</w:t>
      </w:r>
      <w:r w:rsidR="009B0E32" w:rsidRPr="009B0E32">
        <w:rPr>
          <w:rFonts w:ascii="Cambria" w:hAnsi="Cambria"/>
          <w:sz w:val="22"/>
          <w:szCs w:val="22"/>
          <w:lang w:eastAsia="pl-PL"/>
        </w:rPr>
        <w:t xml:space="preserve"> </w:t>
      </w:r>
    </w:p>
    <w:p w14:paraId="5CBEE722" w14:textId="5DBF2F2B" w:rsidR="009B0E32" w:rsidRDefault="004070EE" w:rsidP="009B0E32">
      <w:pPr>
        <w:spacing w:before="120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 xml:space="preserve">          G</w:t>
      </w:r>
      <w:r w:rsidR="009B0E32" w:rsidRPr="009B0E32">
        <w:rPr>
          <w:rFonts w:ascii="Cambria" w:hAnsi="Cambria"/>
          <w:sz w:val="22"/>
          <w:szCs w:val="22"/>
          <w:lang w:eastAsia="pl-PL"/>
        </w:rPr>
        <w:t>warancja</w:t>
      </w:r>
      <w:r>
        <w:rPr>
          <w:rFonts w:ascii="Cambria" w:hAnsi="Cambria"/>
          <w:sz w:val="22"/>
          <w:szCs w:val="22"/>
          <w:lang w:eastAsia="pl-PL"/>
        </w:rPr>
        <w:t xml:space="preserve">/rękojmia </w:t>
      </w:r>
      <w:r w:rsidR="009B0E32" w:rsidRPr="009B0E32">
        <w:rPr>
          <w:rFonts w:ascii="Cambria" w:hAnsi="Cambria"/>
          <w:sz w:val="22"/>
          <w:szCs w:val="22"/>
          <w:lang w:eastAsia="pl-PL"/>
        </w:rPr>
        <w:t>udzielona na dłuższy okres na potrzeby obliczenia kryterium</w:t>
      </w:r>
      <w:r>
        <w:rPr>
          <w:rFonts w:ascii="Cambria" w:hAnsi="Cambria"/>
          <w:sz w:val="22"/>
          <w:szCs w:val="22"/>
          <w:lang w:eastAsia="pl-PL"/>
        </w:rPr>
        <w:t xml:space="preserve"> będzie traktowana jako okres 72</w:t>
      </w:r>
      <w:r w:rsidR="009B0E32" w:rsidRPr="009B0E32">
        <w:rPr>
          <w:rFonts w:ascii="Cambria" w:hAnsi="Cambria"/>
          <w:sz w:val="22"/>
          <w:szCs w:val="22"/>
          <w:lang w:eastAsia="pl-PL"/>
        </w:rPr>
        <w:t xml:space="preserve"> miesięcy</w:t>
      </w:r>
      <w:r w:rsidR="009B0E32">
        <w:rPr>
          <w:rFonts w:ascii="Cambria" w:hAnsi="Cambria"/>
          <w:sz w:val="22"/>
          <w:szCs w:val="22"/>
          <w:lang w:eastAsia="pl-PL"/>
        </w:rPr>
        <w:t>).</w:t>
      </w:r>
    </w:p>
    <w:p w14:paraId="50BDFE2D" w14:textId="77777777" w:rsidR="009B0E32" w:rsidRDefault="009B0E32" w:rsidP="009B0E32">
      <w:pPr>
        <w:spacing w:before="120"/>
        <w:ind w:left="709"/>
        <w:rPr>
          <w:rFonts w:ascii="Cambria" w:hAnsi="Cambria"/>
          <w:sz w:val="22"/>
          <w:szCs w:val="22"/>
          <w:lang w:eastAsia="pl-PL"/>
        </w:rPr>
      </w:pPr>
    </w:p>
    <w:p w14:paraId="364B8020" w14:textId="59814079" w:rsidR="007A307E" w:rsidRDefault="009B0E32" w:rsidP="009B0E32">
      <w:pPr>
        <w:spacing w:before="120"/>
        <w:ind w:left="709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 xml:space="preserve">Uwaga: </w:t>
      </w:r>
      <w:r w:rsidRPr="00D22BEA">
        <w:rPr>
          <w:rFonts w:ascii="Cambria" w:hAnsi="Cambria"/>
          <w:sz w:val="22"/>
          <w:szCs w:val="22"/>
          <w:lang w:eastAsia="pl-PL"/>
        </w:rPr>
        <w:t xml:space="preserve">W cenie oferty należy ująć wszystkie roboty, usługi i dostawy niezbędne do wykonania i przekazania </w:t>
      </w:r>
      <w:r w:rsidRPr="00D22BEA">
        <w:rPr>
          <w:rFonts w:ascii="Cambria" w:hAnsi="Cambria" w:cs="Cambria"/>
          <w:bCs/>
          <w:color w:val="0D0D0D" w:themeColor="text1" w:themeTint="F2"/>
          <w:sz w:val="22"/>
          <w:szCs w:val="22"/>
        </w:rPr>
        <w:t>do</w:t>
      </w:r>
      <w:r w:rsidR="004070EE">
        <w:rPr>
          <w:rFonts w:ascii="Cambria" w:hAnsi="Cambria"/>
          <w:sz w:val="22"/>
          <w:szCs w:val="22"/>
          <w:lang w:eastAsia="pl-PL"/>
        </w:rPr>
        <w:t xml:space="preserve"> eksploatacji Przedmiotu umowy wynikające z </w:t>
      </w:r>
      <w:r w:rsidRPr="00D22BEA">
        <w:rPr>
          <w:rFonts w:ascii="Cambria" w:hAnsi="Cambria"/>
          <w:sz w:val="22"/>
          <w:szCs w:val="22"/>
          <w:lang w:eastAsia="pl-PL"/>
        </w:rPr>
        <w:t>dokumentacji projektowej i pozostałych dokumentów zamówienia.</w:t>
      </w:r>
    </w:p>
    <w:p w14:paraId="37B68D9B" w14:textId="7A016157" w:rsidR="009B0E32" w:rsidRDefault="005C7BB8" w:rsidP="009B0E32">
      <w:pPr>
        <w:spacing w:before="120"/>
        <w:ind w:left="709"/>
        <w:rPr>
          <w:rFonts w:ascii="Cambria" w:hAnsi="Cambria"/>
          <w:sz w:val="22"/>
          <w:szCs w:val="22"/>
          <w:lang w:eastAsia="pl-PL"/>
        </w:rPr>
      </w:pPr>
      <w:r>
        <w:rPr>
          <w:rFonts w:ascii="Cambria" w:hAnsi="Cambria"/>
          <w:sz w:val="22"/>
          <w:szCs w:val="22"/>
          <w:lang w:eastAsia="pl-PL"/>
        </w:rPr>
        <w:t>Wykonawca w F</w:t>
      </w:r>
      <w:r w:rsidR="009B0E32" w:rsidRPr="00D22BEA">
        <w:rPr>
          <w:rFonts w:ascii="Cambria" w:hAnsi="Cambria"/>
          <w:sz w:val="22"/>
          <w:szCs w:val="22"/>
          <w:lang w:eastAsia="pl-PL"/>
        </w:rPr>
        <w:t>ormularzu ofertowym wskazuje cenę ryczałtową netto i cenę brutto oraz ob</w:t>
      </w:r>
      <w:r w:rsidR="004070EE">
        <w:rPr>
          <w:rFonts w:ascii="Cambria" w:hAnsi="Cambria"/>
          <w:sz w:val="22"/>
          <w:szCs w:val="22"/>
          <w:lang w:eastAsia="pl-PL"/>
        </w:rPr>
        <w:t>owiązujący właściwy podatek VAT</w:t>
      </w:r>
      <w:r w:rsidR="009B0E32" w:rsidRPr="00D22BEA">
        <w:rPr>
          <w:rFonts w:ascii="Cambria" w:hAnsi="Cambria"/>
          <w:sz w:val="22"/>
          <w:szCs w:val="22"/>
          <w:lang w:eastAsia="pl-PL"/>
        </w:rPr>
        <w:t xml:space="preserve"> za wykonanie przedmiotu </w:t>
      </w:r>
      <w:r w:rsidR="009B0E32" w:rsidRPr="00D22BEA">
        <w:rPr>
          <w:rFonts w:ascii="Cambria" w:hAnsi="Cambria" w:cs="Cambria"/>
          <w:bCs/>
          <w:color w:val="0D0D0D" w:themeColor="text1" w:themeTint="F2"/>
          <w:sz w:val="22"/>
          <w:szCs w:val="22"/>
        </w:rPr>
        <w:t>zamówienia</w:t>
      </w:r>
      <w:r w:rsidR="009B0E32" w:rsidRPr="00D22BEA">
        <w:rPr>
          <w:rFonts w:ascii="Cambria" w:hAnsi="Cambria"/>
          <w:sz w:val="22"/>
          <w:szCs w:val="22"/>
          <w:lang w:eastAsia="pl-PL"/>
        </w:rPr>
        <w:t>. Cena ta będzie podstawą przy rozpatrywaniu cenowego kryterium oceny oferty.</w:t>
      </w:r>
    </w:p>
    <w:p w14:paraId="4E2D8CD9" w14:textId="77777777" w:rsidR="009B0E32" w:rsidRDefault="009B0E32" w:rsidP="009B0E32">
      <w:pPr>
        <w:spacing w:before="120"/>
        <w:ind w:left="709"/>
        <w:rPr>
          <w:rFonts w:ascii="Cambria" w:hAnsi="Cambria" w:cs="Arial"/>
          <w:bCs/>
        </w:rPr>
      </w:pPr>
    </w:p>
    <w:p w14:paraId="5EC95754" w14:textId="22002CE2" w:rsidR="00322EB5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</w:t>
      </w:r>
      <w:r w:rsidR="005C7BB8">
        <w:rPr>
          <w:rFonts w:ascii="Cambria" w:hAnsi="Cambria" w:cs="Arial"/>
          <w:bCs/>
          <w:sz w:val="22"/>
          <w:szCs w:val="22"/>
        </w:rPr>
        <w:t xml:space="preserve">                            </w:t>
      </w:r>
      <w:r>
        <w:rPr>
          <w:rFonts w:ascii="Cambria" w:hAnsi="Cambria" w:cs="Arial"/>
          <w:bCs/>
          <w:sz w:val="22"/>
          <w:szCs w:val="22"/>
        </w:rPr>
        <w:t>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543B617A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F64FA23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588706E8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C6B1B0" w14:textId="77777777" w:rsidR="005C7BB8" w:rsidRDefault="005C7BB8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109BBA1B" w14:textId="77777777" w:rsidR="005C7BB8" w:rsidRDefault="005C7BB8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13F5960" w14:textId="77777777" w:rsidR="005C7BB8" w:rsidRDefault="005C7BB8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3654A13A" w14:textId="77777777" w:rsidR="005C7BB8" w:rsidRDefault="005C7BB8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76AF72B4" w14:textId="6347AFEC" w:rsidR="001E6C0A" w:rsidRDefault="001E6C0A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  <w:r w:rsidRPr="00B17037">
        <w:rPr>
          <w:rFonts w:ascii="Cambria" w:hAnsi="Cambria" w:cs="Arial"/>
          <w:bCs/>
          <w:sz w:val="22"/>
          <w:szCs w:val="22"/>
        </w:rPr>
        <w:lastRenderedPageBreak/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</w:t>
      </w:r>
      <w:r w:rsidR="005C7BB8">
        <w:rPr>
          <w:rFonts w:ascii="Cambria" w:hAnsi="Cambria" w:cs="Arial"/>
          <w:bCs/>
          <w:sz w:val="22"/>
          <w:szCs w:val="22"/>
        </w:rPr>
        <w:t>y, że następujące roboty budowlane</w:t>
      </w:r>
      <w:r w:rsidRPr="00B170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AC12B1">
        <w:rPr>
          <w:rFonts w:ascii="Cambria" w:hAnsi="Cambria" w:cs="Arial"/>
          <w:bCs/>
          <w:sz w:val="22"/>
          <w:szCs w:val="22"/>
        </w:rPr>
        <w:t xml:space="preserve"> </w:t>
      </w:r>
      <w:r w:rsidR="00AC12B1" w:rsidRPr="00AC12B1">
        <w:rPr>
          <w:rFonts w:ascii="Cambria" w:hAnsi="Cambria" w:cs="Arial"/>
          <w:bCs/>
          <w:sz w:val="22"/>
          <w:szCs w:val="22"/>
        </w:rPr>
        <w:t xml:space="preserve"> </w:t>
      </w:r>
      <w:r w:rsidR="00AC12B1" w:rsidRPr="00AC12B1">
        <w:rPr>
          <w:rFonts w:ascii="Cambria" w:hAnsi="Cambria" w:cs="Arial"/>
          <w:b/>
          <w:bCs/>
          <w:sz w:val="22"/>
          <w:szCs w:val="22"/>
        </w:rPr>
        <w:t>Dopuszczalne jest wskazanie, że wszyscy wykonawcy wykonają cały zakres zamówienia wspólnie, bez wyraźnego podziału</w:t>
      </w:r>
      <w:r w:rsidRPr="00AC12B1">
        <w:rPr>
          <w:rFonts w:ascii="Cambria" w:hAnsi="Cambria" w:cs="Arial"/>
          <w:b/>
          <w:bCs/>
          <w:sz w:val="22"/>
          <w:szCs w:val="22"/>
        </w:rPr>
        <w:t>:</w:t>
      </w:r>
    </w:p>
    <w:p w14:paraId="7DBF3D3A" w14:textId="77777777" w:rsidR="00AC12B1" w:rsidRPr="00AC12B1" w:rsidRDefault="00AC12B1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/>
          <w:bCs/>
          <w:sz w:val="22"/>
          <w:szCs w:val="22"/>
        </w:rPr>
      </w:pP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77777777" w:rsidR="00A07B06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</w:t>
      </w:r>
      <w:r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50BB590E" w14:textId="07F9DF4C" w:rsidR="005C7BB8" w:rsidRDefault="005C7BB8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ab/>
      </w:r>
      <w:r w:rsidRPr="00D939BB"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 xml:space="preserve">Wszelkie </w:t>
      </w:r>
      <w:r w:rsidRPr="004F0EB6">
        <w:rPr>
          <w:rFonts w:ascii="Cambria" w:hAnsi="Cambria" w:cs="Open Sans"/>
          <w:b/>
          <w:color w:val="0D0D0D" w:themeColor="text1" w:themeTint="F2"/>
          <w:sz w:val="22"/>
          <w:szCs w:val="22"/>
          <w:lang w:eastAsia="pl-PL"/>
        </w:rPr>
        <w:t>informacje stanowiące tajemnicę przedsiębiorstwa</w:t>
      </w:r>
      <w:r w:rsidRPr="00D939BB"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 xml:space="preserve"> w rozu</w:t>
      </w:r>
      <w:r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 xml:space="preserve">mieniu ustawy </w:t>
      </w:r>
      <w:r w:rsidRPr="00D939BB"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>z dnia 16 kwietnia 1993 r. o zwalczaniu nieuczciwej konkurencji</w:t>
      </w:r>
      <w:r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 xml:space="preserve"> (</w:t>
      </w:r>
      <w:proofErr w:type="spellStart"/>
      <w:r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>t.j</w:t>
      </w:r>
      <w:proofErr w:type="spellEnd"/>
      <w:r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 xml:space="preserve">. Dz. U. z 2022 r. poz. 1233 z </w:t>
      </w:r>
      <w:proofErr w:type="spellStart"/>
      <w:r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>późn</w:t>
      </w:r>
      <w:proofErr w:type="spellEnd"/>
      <w:r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>. z</w:t>
      </w:r>
      <w:bookmarkStart w:id="2" w:name="_GoBack"/>
      <w:bookmarkEnd w:id="2"/>
      <w:r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>m.)</w:t>
      </w:r>
      <w:r w:rsidRPr="00D939BB"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 xml:space="preserve">, które Wykonawca zastrzeże jako tajemnicę przedsiębiorstwa, powinny zostać złożone </w:t>
      </w:r>
      <w:r>
        <w:rPr>
          <w:rFonts w:ascii="Cambria" w:hAnsi="Cambria" w:cs="Open Sans"/>
          <w:color w:val="0D0D0D" w:themeColor="text1" w:themeTint="F2"/>
          <w:sz w:val="22"/>
          <w:szCs w:val="22"/>
          <w:lang w:eastAsia="pl-PL"/>
        </w:rPr>
        <w:t xml:space="preserve">                         </w:t>
      </w:r>
      <w:r w:rsidRPr="004F0EB6">
        <w:rPr>
          <w:rFonts w:ascii="Cambria" w:hAnsi="Cambria" w:cs="Open Sans"/>
          <w:b/>
          <w:color w:val="0D0D0D" w:themeColor="text1" w:themeTint="F2"/>
          <w:sz w:val="22"/>
          <w:szCs w:val="22"/>
          <w:lang w:eastAsia="pl-PL"/>
        </w:rPr>
        <w:t>w osobnym pliku</w:t>
      </w:r>
      <w:r>
        <w:rPr>
          <w:rFonts w:ascii="Cambria" w:hAnsi="Cambria" w:cs="Open Sans"/>
          <w:b/>
          <w:color w:val="0D0D0D" w:themeColor="text1" w:themeTint="F2"/>
          <w:sz w:val="22"/>
          <w:szCs w:val="22"/>
          <w:lang w:eastAsia="pl-PL"/>
        </w:rPr>
        <w:t>.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29D26859" w14:textId="1CBD6A0E" w:rsidR="005C7BB8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e-mail: </w:t>
      </w:r>
      <w:r w:rsidRPr="009B0E32">
        <w:rPr>
          <w:rFonts w:ascii="Cambria" w:hAnsi="Cambria" w:cs="Arial"/>
          <w:bCs/>
          <w:sz w:val="22"/>
          <w:szCs w:val="22"/>
          <w:shd w:val="clear" w:color="auto" w:fill="FBE4D5" w:themeFill="accent2" w:themeFillTint="33"/>
        </w:rPr>
        <w:t>___________________________________________________________________</w:t>
      </w:r>
    </w:p>
    <w:p w14:paraId="0B2786CA" w14:textId="299A6A10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10.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</w:t>
      </w:r>
      <w:r w:rsidR="005C7BB8">
        <w:rPr>
          <w:rFonts w:ascii="Cambria" w:hAnsi="Cambria" w:cs="Tahoma"/>
          <w:sz w:val="22"/>
          <w:szCs w:val="22"/>
          <w:lang w:eastAsia="pl-PL"/>
        </w:rPr>
        <w:t xml:space="preserve">                      </w:t>
      </w:r>
      <w:r>
        <w:rPr>
          <w:rFonts w:ascii="Cambria" w:hAnsi="Cambria" w:cs="Tahoma"/>
          <w:sz w:val="22"/>
          <w:szCs w:val="22"/>
          <w:lang w:eastAsia="pl-PL"/>
        </w:rPr>
        <w:t xml:space="preserve">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7777777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11.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2BC3DCDA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12.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13.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56DFC4F9" w:rsidR="001E6C0A" w:rsidRDefault="001E6C0A" w:rsidP="00AC12B1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2DEA9E08" w:rsidR="001E6C0A" w:rsidRDefault="005C7BB8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3" w:name="_Hlk43743063"/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1E6C0A"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="001E6C0A" w:rsidRPr="00F4696D">
        <w:rPr>
          <w:rFonts w:ascii="Cambria" w:hAnsi="Cambria" w:cs="Arial"/>
          <w:bCs/>
          <w:sz w:val="22"/>
          <w:szCs w:val="22"/>
        </w:rPr>
        <w:br/>
      </w:r>
      <w:bookmarkStart w:id="4" w:name="_Hlk43743043"/>
      <w:r w:rsidR="001E6C0A" w:rsidRPr="003144B1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 w:rsidR="001E6C0A" w:rsidRPr="003144B1">
        <w:rPr>
          <w:rFonts w:ascii="Cambria" w:hAnsi="Cambria" w:cs="Arial"/>
          <w:bCs/>
          <w:sz w:val="22"/>
          <w:szCs w:val="22"/>
        </w:rPr>
        <w:t>(podpis</w:t>
      </w:r>
      <w:r w:rsidR="009D1026">
        <w:rPr>
          <w:rFonts w:ascii="Cambria" w:hAnsi="Cambria" w:cs="Arial"/>
          <w:bCs/>
          <w:sz w:val="22"/>
          <w:szCs w:val="22"/>
        </w:rPr>
        <w:t xml:space="preserve"> elektroniczny zgodnie z SWZ</w:t>
      </w:r>
      <w:r w:rsidR="001E6C0A" w:rsidRPr="003144B1">
        <w:rPr>
          <w:rFonts w:ascii="Cambria" w:hAnsi="Cambria" w:cs="Arial"/>
          <w:bCs/>
          <w:sz w:val="22"/>
          <w:szCs w:val="22"/>
        </w:rPr>
        <w:t>)</w:t>
      </w:r>
    </w:p>
    <w:p w14:paraId="524927C5" w14:textId="77777777" w:rsidR="005C7BB8" w:rsidRDefault="005C7BB8" w:rsidP="005C7BB8">
      <w:pPr>
        <w:spacing w:before="120"/>
        <w:jc w:val="both"/>
        <w:rPr>
          <w:rFonts w:ascii="Cambria" w:hAnsi="Cambria" w:cstheme="minorHAnsi"/>
          <w:bCs/>
          <w:i/>
          <w:sz w:val="22"/>
          <w:szCs w:val="22"/>
          <w:lang w:eastAsia="pl-PL"/>
        </w:rPr>
      </w:pPr>
      <w:r>
        <w:rPr>
          <w:rFonts w:cstheme="minorBidi"/>
          <w:i/>
          <w:iCs/>
          <w:sz w:val="22"/>
          <w:szCs w:val="22"/>
        </w:rPr>
        <w:t>Dokument musi być złożony pod rygorem nieważności w formie elektronicznej (tj. w postaci elektronicznej opatrzonej kwalifikowanym podpisem elektronicznym) lub w postaci elektronicznej opatrzonej podpisem osobistym lub podpisem zaufanym</w:t>
      </w:r>
    </w:p>
    <w:p w14:paraId="5E76F337" w14:textId="77777777" w:rsidR="005C7BB8" w:rsidRDefault="005C7BB8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</w:p>
    <w:p w14:paraId="6712D430" w14:textId="1A45F1D8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5" w:name="_Hlk60047166"/>
      <w:bookmarkEnd w:id="4"/>
    </w:p>
    <w:bookmarkEnd w:id="3"/>
    <w:bookmarkEnd w:id="5"/>
    <w:p w14:paraId="22613428" w14:textId="6A231971" w:rsidR="001E6C0A" w:rsidRPr="00487D6E" w:rsidRDefault="001E6C0A" w:rsidP="00A768BF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1E6C0A" w:rsidRPr="00487D6E" w:rsidSect="005915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B3DD5" w14:textId="77777777" w:rsidR="00650EFF" w:rsidRDefault="00650EFF">
      <w:r>
        <w:separator/>
      </w:r>
    </w:p>
  </w:endnote>
  <w:endnote w:type="continuationSeparator" w:id="0">
    <w:p w14:paraId="59E2A19D" w14:textId="77777777" w:rsidR="00650EFF" w:rsidRDefault="00650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DA58A" w14:textId="77777777" w:rsidR="00312723" w:rsidRDefault="0031272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7276A9C1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8D048D">
      <w:rPr>
        <w:rFonts w:ascii="Cambria" w:hAnsi="Cambria"/>
        <w:noProof/>
      </w:rPr>
      <w:t>3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77777777" w:rsidR="00312723" w:rsidRPr="00F57CA1" w:rsidRDefault="0031272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1D0AB1" w14:textId="77777777" w:rsidR="00312723" w:rsidRDefault="003127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C2B46D" w14:textId="77777777" w:rsidR="00650EFF" w:rsidRDefault="00650EFF">
      <w:r>
        <w:separator/>
      </w:r>
    </w:p>
  </w:footnote>
  <w:footnote w:type="continuationSeparator" w:id="0">
    <w:p w14:paraId="2982DE42" w14:textId="77777777" w:rsidR="00650EFF" w:rsidRDefault="00650EFF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81D451" w14:textId="77777777" w:rsidR="00312723" w:rsidRDefault="0031272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CF89F6" w14:textId="77777777" w:rsidR="00312723" w:rsidRDefault="0031272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C2E025" w14:textId="77777777" w:rsidR="00312723" w:rsidRDefault="00312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8"/>
  </w:num>
  <w:num w:numId="5">
    <w:abstractNumId w:val="107"/>
  </w:num>
  <w:num w:numId="6">
    <w:abstractNumId w:val="118"/>
  </w:num>
  <w:num w:numId="7">
    <w:abstractNumId w:val="60"/>
  </w:num>
  <w:num w:numId="8">
    <w:abstractNumId w:val="88"/>
  </w:num>
  <w:num w:numId="9">
    <w:abstractNumId w:val="63"/>
  </w:num>
  <w:num w:numId="10">
    <w:abstractNumId w:val="0"/>
  </w:num>
  <w:num w:numId="11">
    <w:abstractNumId w:val="91"/>
  </w:num>
  <w:num w:numId="12">
    <w:abstractNumId w:val="84"/>
  </w:num>
  <w:num w:numId="13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0"/>
    <w:lvlOverride w:ilvl="0">
      <w:startOverride w:val="1"/>
    </w:lvlOverride>
  </w:num>
  <w:num w:numId="15">
    <w:abstractNumId w:val="109"/>
    <w:lvlOverride w:ilvl="0">
      <w:startOverride w:val="1"/>
    </w:lvlOverride>
  </w:num>
  <w:num w:numId="16">
    <w:abstractNumId w:val="87"/>
    <w:lvlOverride w:ilvl="0">
      <w:startOverride w:val="1"/>
    </w:lvlOverride>
  </w:num>
  <w:num w:numId="17">
    <w:abstractNumId w:val="109"/>
  </w:num>
  <w:num w:numId="18">
    <w:abstractNumId w:val="87"/>
  </w:num>
  <w:num w:numId="19">
    <w:abstractNumId w:val="57"/>
  </w:num>
  <w:num w:numId="20">
    <w:abstractNumId w:val="101"/>
  </w:num>
  <w:num w:numId="21">
    <w:abstractNumId w:val="41"/>
  </w:num>
  <w:num w:numId="22">
    <w:abstractNumId w:val="69"/>
  </w:num>
  <w:num w:numId="23">
    <w:abstractNumId w:val="58"/>
  </w:num>
  <w:num w:numId="24">
    <w:abstractNumId w:val="104"/>
  </w:num>
  <w:num w:numId="25">
    <w:abstractNumId w:val="122"/>
  </w:num>
  <w:num w:numId="26">
    <w:abstractNumId w:val="36"/>
  </w:num>
  <w:num w:numId="27">
    <w:abstractNumId w:val="94"/>
  </w:num>
  <w:num w:numId="28">
    <w:abstractNumId w:val="39"/>
  </w:num>
  <w:num w:numId="29">
    <w:abstractNumId w:val="116"/>
  </w:num>
  <w:num w:numId="30">
    <w:abstractNumId w:val="106"/>
  </w:num>
  <w:num w:numId="31">
    <w:abstractNumId w:val="111"/>
  </w:num>
  <w:num w:numId="32">
    <w:abstractNumId w:val="85"/>
  </w:num>
  <w:num w:numId="33">
    <w:abstractNumId w:val="78"/>
  </w:num>
  <w:num w:numId="34">
    <w:abstractNumId w:val="98"/>
  </w:num>
  <w:num w:numId="35">
    <w:abstractNumId w:val="71"/>
  </w:num>
  <w:num w:numId="36">
    <w:abstractNumId w:val="142"/>
  </w:num>
  <w:num w:numId="37">
    <w:abstractNumId w:val="77"/>
  </w:num>
  <w:num w:numId="38">
    <w:abstractNumId w:val="37"/>
  </w:num>
  <w:num w:numId="39">
    <w:abstractNumId w:val="133"/>
  </w:num>
  <w:num w:numId="40">
    <w:abstractNumId w:val="127"/>
  </w:num>
  <w:num w:numId="41">
    <w:abstractNumId w:val="119"/>
  </w:num>
  <w:num w:numId="42">
    <w:abstractNumId w:val="49"/>
  </w:num>
  <w:num w:numId="43">
    <w:abstractNumId w:val="80"/>
  </w:num>
  <w:num w:numId="44">
    <w:abstractNumId w:val="55"/>
  </w:num>
  <w:num w:numId="45">
    <w:abstractNumId w:val="134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2"/>
  </w:num>
  <w:num w:numId="65">
    <w:abstractNumId w:val="68"/>
  </w:num>
  <w:num w:numId="66">
    <w:abstractNumId w:val="72"/>
  </w:num>
  <w:num w:numId="67">
    <w:abstractNumId w:val="105"/>
  </w:num>
  <w:num w:numId="68">
    <w:abstractNumId w:val="47"/>
  </w:num>
  <w:num w:numId="69">
    <w:abstractNumId w:val="139"/>
  </w:num>
  <w:num w:numId="70">
    <w:abstractNumId w:val="138"/>
  </w:num>
  <w:num w:numId="71">
    <w:abstractNumId w:val="89"/>
  </w:num>
  <w:num w:numId="72">
    <w:abstractNumId w:val="79"/>
  </w:num>
  <w:num w:numId="73">
    <w:abstractNumId w:val="82"/>
  </w:num>
  <w:num w:numId="74">
    <w:abstractNumId w:val="65"/>
  </w:num>
  <w:num w:numId="75">
    <w:abstractNumId w:val="70"/>
  </w:num>
  <w:num w:numId="76">
    <w:abstractNumId w:val="115"/>
  </w:num>
  <w:num w:numId="77">
    <w:abstractNumId w:val="97"/>
  </w:num>
  <w:num w:numId="78">
    <w:abstractNumId w:val="141"/>
  </w:num>
  <w:num w:numId="79">
    <w:abstractNumId w:val="130"/>
  </w:num>
  <w:num w:numId="80">
    <w:abstractNumId w:val="108"/>
  </w:num>
  <w:num w:numId="81">
    <w:abstractNumId w:val="117"/>
  </w:num>
  <w:num w:numId="82">
    <w:abstractNumId w:val="140"/>
  </w:num>
  <w:num w:numId="83">
    <w:abstractNumId w:val="81"/>
  </w:num>
  <w:num w:numId="84">
    <w:abstractNumId w:val="103"/>
  </w:num>
  <w:num w:numId="85">
    <w:abstractNumId w:val="93"/>
  </w:num>
  <w:num w:numId="86">
    <w:abstractNumId w:val="92"/>
  </w:num>
  <w:num w:numId="87">
    <w:abstractNumId w:val="136"/>
  </w:num>
  <w:num w:numId="88">
    <w:abstractNumId w:val="54"/>
  </w:num>
  <w:num w:numId="89">
    <w:abstractNumId w:val="67"/>
  </w:num>
  <w:num w:numId="90">
    <w:abstractNumId w:val="96"/>
  </w:num>
  <w:num w:numId="91">
    <w:abstractNumId w:val="56"/>
  </w:num>
  <w:num w:numId="92">
    <w:abstractNumId w:val="74"/>
  </w:num>
  <w:num w:numId="93">
    <w:abstractNumId w:val="64"/>
  </w:num>
  <w:num w:numId="94">
    <w:abstractNumId w:val="40"/>
  </w:num>
  <w:num w:numId="95">
    <w:abstractNumId w:val="125"/>
  </w:num>
  <w:num w:numId="96">
    <w:abstractNumId w:val="110"/>
  </w:num>
  <w:num w:numId="97">
    <w:abstractNumId w:val="73"/>
  </w:num>
  <w:num w:numId="98">
    <w:abstractNumId w:val="59"/>
  </w:num>
  <w:num w:numId="99">
    <w:abstractNumId w:val="75"/>
  </w:num>
  <w:num w:numId="100">
    <w:abstractNumId w:val="124"/>
  </w:num>
  <w:num w:numId="101">
    <w:abstractNumId w:val="137"/>
  </w:num>
  <w:num w:numId="102">
    <w:abstractNumId w:val="121"/>
  </w:num>
  <w:num w:numId="103">
    <w:abstractNumId w:val="114"/>
  </w:num>
  <w:num w:numId="104">
    <w:abstractNumId w:val="90"/>
  </w:num>
  <w:num w:numId="105">
    <w:abstractNumId w:val="48"/>
  </w:num>
  <w:num w:numId="106">
    <w:abstractNumId w:val="112"/>
  </w:num>
  <w:num w:numId="107">
    <w:abstractNumId w:val="38"/>
  </w:num>
  <w:num w:numId="108">
    <w:abstractNumId w:val="52"/>
  </w:num>
  <w:num w:numId="109">
    <w:abstractNumId w:val="42"/>
  </w:num>
  <w:num w:numId="110">
    <w:abstractNumId w:val="135"/>
  </w:num>
  <w:num w:numId="111">
    <w:abstractNumId w:val="99"/>
  </w:num>
  <w:num w:numId="112">
    <w:abstractNumId w:val="62"/>
  </w:num>
  <w:num w:numId="113">
    <w:abstractNumId w:val="113"/>
  </w:num>
  <w:num w:numId="114">
    <w:abstractNumId w:val="126"/>
  </w:num>
  <w:num w:numId="115">
    <w:abstractNumId w:val="46"/>
  </w:num>
  <w:num w:numId="116">
    <w:abstractNumId w:val="100"/>
  </w:num>
  <w:num w:numId="117">
    <w:abstractNumId w:val="44"/>
  </w:num>
  <w:num w:numId="118">
    <w:abstractNumId w:val="131"/>
  </w:num>
  <w:num w:numId="119">
    <w:abstractNumId w:val="51"/>
  </w:num>
  <w:num w:numId="120">
    <w:abstractNumId w:val="1"/>
  </w:num>
  <w:num w:numId="121">
    <w:abstractNumId w:val="3"/>
  </w:num>
  <w:num w:numId="122">
    <w:abstractNumId w:val="83"/>
  </w:num>
  <w:num w:numId="123">
    <w:abstractNumId w:val="86"/>
  </w:num>
  <w:num w:numId="124">
    <w:abstractNumId w:val="132"/>
  </w:num>
  <w:num w:numId="125">
    <w:abstractNumId w:val="53"/>
  </w:num>
  <w:num w:numId="126">
    <w:abstractNumId w:val="43"/>
  </w:num>
  <w:num w:numId="127">
    <w:abstractNumId w:val="50"/>
  </w:num>
  <w:num w:numId="128">
    <w:abstractNumId w:val="66"/>
  </w:num>
  <w:num w:numId="129">
    <w:abstractNumId w:val="45"/>
  </w:num>
  <w:num w:numId="130">
    <w:abstractNumId w:val="129"/>
  </w:num>
  <w:num w:numId="131">
    <w:abstractNumId w:val="123"/>
  </w:num>
  <w:num w:numId="132">
    <w:abstractNumId w:val="95"/>
  </w:num>
  <w:num w:numId="133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06B"/>
    <w:rsid w:val="0004242A"/>
    <w:rsid w:val="00043C5C"/>
    <w:rsid w:val="00044100"/>
    <w:rsid w:val="00045429"/>
    <w:rsid w:val="00046825"/>
    <w:rsid w:val="00046C61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35F48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0A88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5BFA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37F6"/>
    <w:rsid w:val="00223922"/>
    <w:rsid w:val="00223AF8"/>
    <w:rsid w:val="00225AF8"/>
    <w:rsid w:val="00227612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57436"/>
    <w:rsid w:val="002603CC"/>
    <w:rsid w:val="002624D9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5855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E4FF6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2EB5"/>
    <w:rsid w:val="00324656"/>
    <w:rsid w:val="003256D8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2E76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694A"/>
    <w:rsid w:val="00397699"/>
    <w:rsid w:val="003978B4"/>
    <w:rsid w:val="003A188D"/>
    <w:rsid w:val="003A2397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6213"/>
    <w:rsid w:val="003D6CB9"/>
    <w:rsid w:val="003E0BAF"/>
    <w:rsid w:val="003E0C22"/>
    <w:rsid w:val="003E1719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070EE"/>
    <w:rsid w:val="00410A11"/>
    <w:rsid w:val="00413305"/>
    <w:rsid w:val="00413C83"/>
    <w:rsid w:val="00415E70"/>
    <w:rsid w:val="00416364"/>
    <w:rsid w:val="00416837"/>
    <w:rsid w:val="004176F8"/>
    <w:rsid w:val="004215E2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567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AEC"/>
    <w:rsid w:val="00447B6F"/>
    <w:rsid w:val="00451A44"/>
    <w:rsid w:val="00454F11"/>
    <w:rsid w:val="00455AFF"/>
    <w:rsid w:val="004564EC"/>
    <w:rsid w:val="0046056B"/>
    <w:rsid w:val="00460C74"/>
    <w:rsid w:val="00462831"/>
    <w:rsid w:val="00462B06"/>
    <w:rsid w:val="0046306B"/>
    <w:rsid w:val="004653F9"/>
    <w:rsid w:val="00465D80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87D6E"/>
    <w:rsid w:val="0049008A"/>
    <w:rsid w:val="004918C6"/>
    <w:rsid w:val="00493FE8"/>
    <w:rsid w:val="00495154"/>
    <w:rsid w:val="004953A2"/>
    <w:rsid w:val="00495F9D"/>
    <w:rsid w:val="004972D5"/>
    <w:rsid w:val="00497D79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B6871"/>
    <w:rsid w:val="004C092F"/>
    <w:rsid w:val="004C099B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07145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6C1C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2C71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24B8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C7BB8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98C"/>
    <w:rsid w:val="006041FD"/>
    <w:rsid w:val="006044A9"/>
    <w:rsid w:val="006057A3"/>
    <w:rsid w:val="00606EA6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0EFF"/>
    <w:rsid w:val="006544C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3821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11B9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2DBB"/>
    <w:rsid w:val="00714053"/>
    <w:rsid w:val="00714513"/>
    <w:rsid w:val="00717ED1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433AB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B4E"/>
    <w:rsid w:val="00784104"/>
    <w:rsid w:val="00784147"/>
    <w:rsid w:val="0078426B"/>
    <w:rsid w:val="00784A2F"/>
    <w:rsid w:val="00790428"/>
    <w:rsid w:val="00791C9F"/>
    <w:rsid w:val="00791E65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503D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7F5CC3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57EE4"/>
    <w:rsid w:val="0086129F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48D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05CC8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3169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981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6D66"/>
    <w:rsid w:val="00991790"/>
    <w:rsid w:val="00993368"/>
    <w:rsid w:val="0099465E"/>
    <w:rsid w:val="009A217D"/>
    <w:rsid w:val="009A2364"/>
    <w:rsid w:val="009A42CB"/>
    <w:rsid w:val="009A69DA"/>
    <w:rsid w:val="009B0E32"/>
    <w:rsid w:val="009B2886"/>
    <w:rsid w:val="009B2F6B"/>
    <w:rsid w:val="009B3A35"/>
    <w:rsid w:val="009B52FC"/>
    <w:rsid w:val="009B5C08"/>
    <w:rsid w:val="009C08E7"/>
    <w:rsid w:val="009C0CCC"/>
    <w:rsid w:val="009C4F2B"/>
    <w:rsid w:val="009C63FD"/>
    <w:rsid w:val="009C6C75"/>
    <w:rsid w:val="009C7576"/>
    <w:rsid w:val="009D102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5617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6761B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2B1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6F1A"/>
    <w:rsid w:val="00AF70BC"/>
    <w:rsid w:val="00B01FE0"/>
    <w:rsid w:val="00B032A0"/>
    <w:rsid w:val="00B0487D"/>
    <w:rsid w:val="00B04AA1"/>
    <w:rsid w:val="00B06991"/>
    <w:rsid w:val="00B06A75"/>
    <w:rsid w:val="00B077F3"/>
    <w:rsid w:val="00B07B76"/>
    <w:rsid w:val="00B149A7"/>
    <w:rsid w:val="00B1639A"/>
    <w:rsid w:val="00B17CCD"/>
    <w:rsid w:val="00B20A54"/>
    <w:rsid w:val="00B21AA3"/>
    <w:rsid w:val="00B221B2"/>
    <w:rsid w:val="00B232CB"/>
    <w:rsid w:val="00B24DFA"/>
    <w:rsid w:val="00B259EC"/>
    <w:rsid w:val="00B26237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176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97990"/>
    <w:rsid w:val="00BA00AF"/>
    <w:rsid w:val="00BA0D37"/>
    <w:rsid w:val="00BA10AC"/>
    <w:rsid w:val="00BA19A8"/>
    <w:rsid w:val="00BA1C8E"/>
    <w:rsid w:val="00BA1E52"/>
    <w:rsid w:val="00BA2A1B"/>
    <w:rsid w:val="00BA301C"/>
    <w:rsid w:val="00BA44C8"/>
    <w:rsid w:val="00BA48CA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68A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2B3F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570"/>
    <w:rsid w:val="00D11176"/>
    <w:rsid w:val="00D111ED"/>
    <w:rsid w:val="00D116FE"/>
    <w:rsid w:val="00D11969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86508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652B"/>
    <w:rsid w:val="00DD7B2E"/>
    <w:rsid w:val="00DD7F89"/>
    <w:rsid w:val="00DE0DD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4E4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8AB"/>
    <w:rsid w:val="00ED1BF4"/>
    <w:rsid w:val="00ED20BB"/>
    <w:rsid w:val="00ED29F7"/>
    <w:rsid w:val="00ED2BC3"/>
    <w:rsid w:val="00ED63FA"/>
    <w:rsid w:val="00ED71E8"/>
    <w:rsid w:val="00EE04E4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3EE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9AA"/>
    <w:rsid w:val="00F17732"/>
    <w:rsid w:val="00F17994"/>
    <w:rsid w:val="00F2021D"/>
    <w:rsid w:val="00F211FE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6EB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D7AFF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3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,Normal,Akapit z listą3,Akapit z listą31,Wypunktowanie,L1,Numerowanie,Akapit z listą5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,Normal Znak,Akapit z listą3 Znak,Akapit z listą31 Znak,Wypunktowanie Znak,L1 Znak,Numerowanie Znak,Akapit z listą5 Znak"/>
    <w:link w:val="Akapitzlist"/>
    <w:uiPriority w:val="34"/>
    <w:qFormat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09284-89A5-45AC-85AA-0A57CA670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1187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1217 N.Solec Kujawski Katarzyna Nieznaj</cp:lastModifiedBy>
  <cp:revision>5</cp:revision>
  <cp:lastPrinted>2022-06-27T10:12:00Z</cp:lastPrinted>
  <dcterms:created xsi:type="dcterms:W3CDTF">2025-07-07T08:15:00Z</dcterms:created>
  <dcterms:modified xsi:type="dcterms:W3CDTF">2025-08-28T07:58:00Z</dcterms:modified>
</cp:coreProperties>
</file>